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2CDBD9D" w:rsidR="009C2813" w:rsidRDefault="002255FB" w:rsidP="00D0317E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255FB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2255F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255F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255F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255F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255FB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2255FB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2255FB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2255FB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2255FB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2255FB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2255FB">
        <w:rPr>
          <w:rFonts w:ascii="Arial" w:hAnsi="Arial" w:cs="Arial"/>
          <w:b/>
          <w:bCs/>
          <w:sz w:val="22"/>
          <w:szCs w:val="22"/>
        </w:rPr>
        <w:t xml:space="preserve"> 860 m. w m. </w:t>
      </w:r>
      <w:proofErr w:type="spellStart"/>
      <w:r w:rsidRPr="002255FB">
        <w:rPr>
          <w:rFonts w:ascii="Arial" w:hAnsi="Arial" w:cs="Arial"/>
          <w:b/>
          <w:bCs/>
          <w:sz w:val="22"/>
          <w:szCs w:val="22"/>
        </w:rPr>
        <w:t>Złotniki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0FD80" w14:textId="77777777" w:rsidR="001A101C" w:rsidRDefault="001A101C" w:rsidP="00AC1A4B">
      <w:r>
        <w:separator/>
      </w:r>
    </w:p>
  </w:endnote>
  <w:endnote w:type="continuationSeparator" w:id="0">
    <w:p w14:paraId="22CE38C3" w14:textId="77777777" w:rsidR="001A101C" w:rsidRDefault="001A101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B676E" w14:textId="77777777" w:rsidR="001A101C" w:rsidRDefault="001A101C" w:rsidP="00AC1A4B">
      <w:r>
        <w:separator/>
      </w:r>
    </w:p>
  </w:footnote>
  <w:footnote w:type="continuationSeparator" w:id="0">
    <w:p w14:paraId="5CA6BC2D" w14:textId="77777777" w:rsidR="001A101C" w:rsidRDefault="001A101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979B04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0317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2255FB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4719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01C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2C05"/>
    <w:rsid w:val="00206B43"/>
    <w:rsid w:val="0021568A"/>
    <w:rsid w:val="0022369A"/>
    <w:rsid w:val="002255FB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1236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7A5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BCE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3AE8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D6CA0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0E0B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17E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459EF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0E2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2020-12-14T07:24:00Z</cp:lastPrinted>
  <dcterms:created xsi:type="dcterms:W3CDTF">2021-02-17T13:18:00Z</dcterms:created>
  <dcterms:modified xsi:type="dcterms:W3CDTF">2025-05-22T12:15:00Z</dcterms:modified>
</cp:coreProperties>
</file>